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32414" w14:textId="77777777"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14:paraId="6C0BED8D" w14:textId="77777777"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14:paraId="20A535B5" w14:textId="77777777"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14:paraId="7D0A216A" w14:textId="3A74350E"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14:paraId="08B0D659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31BCB1C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C4B9C2E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BB37497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0E8CBA92" w14:textId="77777777"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7DE343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2866FF6" w14:textId="77777777"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6A81F081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15F4714A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5DAAD0FD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7D206115" w14:textId="77777777"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14:paraId="5B8CA27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3D40AE21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75650319" w14:textId="77777777"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F34D17D" w14:textId="77777777"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6855888B" w14:textId="77777777"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49F00C15" w14:textId="77777777"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670706E5" w14:textId="4DEA32C7" w:rsidR="00862D70" w:rsidRDefault="00B320AE" w:rsidP="008A38F0">
      <w:pPr>
        <w:pStyle w:val="Default"/>
        <w:jc w:val="both"/>
        <w:rPr>
          <w:rFonts w:ascii="Arial Narrow" w:eastAsia="Arial" w:hAnsi="Arial Narrow" w:cstheme="majorHAnsi"/>
          <w:b/>
          <w:i/>
          <w:color w:val="000000" w:themeColor="text1"/>
          <w:sz w:val="28"/>
        </w:rPr>
      </w:pP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 w:rsidR="00675078" w:rsidRPr="00675078">
        <w:rPr>
          <w:rFonts w:ascii="Arial Narrow" w:hAnsi="Arial Narrow"/>
          <w:b/>
          <w:i/>
          <w:color w:val="000000" w:themeColor="text1"/>
          <w:sz w:val="28"/>
          <w:shd w:val="clear" w:color="auto" w:fill="FFFFFF"/>
        </w:rPr>
        <w:t>Výpočtová technika pre odbor dopravnej polície PPZ</w:t>
      </w: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  <w:r w:rsidR="00D14A00">
        <w:rPr>
          <w:rFonts w:ascii="Arial Narrow" w:eastAsia="Arial" w:hAnsi="Arial Narrow" w:cstheme="majorHAnsi"/>
          <w:b/>
          <w:i/>
          <w:color w:val="000000" w:themeColor="text1"/>
          <w:sz w:val="28"/>
        </w:rPr>
        <w:t xml:space="preserve"> </w:t>
      </w:r>
    </w:p>
    <w:p w14:paraId="3464180F" w14:textId="376DEDC5" w:rsidR="00F552BC" w:rsidRPr="008819B2" w:rsidRDefault="00D14A00" w:rsidP="008A38F0">
      <w:pPr>
        <w:pStyle w:val="Default"/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>
        <w:rPr>
          <w:rFonts w:ascii="Arial Narrow" w:eastAsia="Arial" w:hAnsi="Arial Narrow" w:cstheme="majorHAnsi"/>
          <w:b/>
          <w:i/>
          <w:color w:val="000000" w:themeColor="text1"/>
          <w:sz w:val="28"/>
        </w:rPr>
        <w:t xml:space="preserve">ID zákazky </w:t>
      </w:r>
      <w:r w:rsidR="00610012" w:rsidRPr="0061001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699</w:t>
      </w:r>
      <w:r w:rsidR="00675078">
        <w:rPr>
          <w:rFonts w:ascii="Arial Narrow" w:eastAsia="Arial" w:hAnsi="Arial Narrow" w:cstheme="majorHAnsi"/>
          <w:b/>
          <w:i/>
          <w:color w:val="000000" w:themeColor="text1"/>
          <w:sz w:val="28"/>
        </w:rPr>
        <w:t>48</w:t>
      </w:r>
    </w:p>
    <w:p w14:paraId="7EFBCFF0" w14:textId="77777777"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14:paraId="1D6517E3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A520FF1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493A7E65" w14:textId="77777777" w:rsidR="00517590" w:rsidRPr="008A38F0" w:rsidRDefault="00517590" w:rsidP="008A38F0">
      <w:pPr>
        <w:jc w:val="both"/>
        <w:rPr>
          <w:rFonts w:ascii="Arial Narrow" w:hAnsi="Arial Narrow"/>
        </w:rPr>
      </w:pPr>
    </w:p>
    <w:p w14:paraId="640FCD78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4D4A5A32" w14:textId="77777777" w:rsidR="00F552BC" w:rsidRPr="008A38F0" w:rsidRDefault="00F552BC" w:rsidP="008A38F0">
      <w:pPr>
        <w:jc w:val="both"/>
        <w:rPr>
          <w:rFonts w:ascii="Arial Narrow" w:hAnsi="Arial Narrow"/>
        </w:rPr>
      </w:pPr>
    </w:p>
    <w:p w14:paraId="387315B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321405D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531AB9A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1D91154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1E91E13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4733B956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2659EA71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6283AE7D" w14:textId="77777777" w:rsidR="002A161B" w:rsidRPr="008A38F0" w:rsidRDefault="002A161B" w:rsidP="008A38F0">
      <w:pPr>
        <w:jc w:val="both"/>
        <w:rPr>
          <w:rFonts w:ascii="Arial Narrow" w:hAnsi="Arial Narrow"/>
        </w:rPr>
      </w:pPr>
    </w:p>
    <w:p w14:paraId="59DE35F7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0C7E0381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4D3645B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10BF56D4" w14:textId="77777777" w:rsidR="00F07060" w:rsidRDefault="00F07060" w:rsidP="008819B2">
      <w:pPr>
        <w:jc w:val="both"/>
        <w:rPr>
          <w:rFonts w:ascii="Arial Narrow" w:hAnsi="Arial Narrow"/>
        </w:rPr>
      </w:pPr>
    </w:p>
    <w:p w14:paraId="591CA7AE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A421272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592D4933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671B7A2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0CDA03BD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490AC0A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38621F59" w14:textId="77777777" w:rsidR="00D14A00" w:rsidRDefault="00D14A00" w:rsidP="008819B2">
      <w:pPr>
        <w:jc w:val="both"/>
        <w:rPr>
          <w:rFonts w:ascii="Arial Narrow" w:hAnsi="Arial Narrow"/>
        </w:rPr>
      </w:pPr>
    </w:p>
    <w:p w14:paraId="70C9EF83" w14:textId="4412DD4A"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AD2691">
        <w:rPr>
          <w:rFonts w:ascii="Arial Narrow" w:hAnsi="Arial Narrow"/>
        </w:rPr>
        <w:t>október</w:t>
      </w:r>
      <w:r w:rsidR="00E1221F">
        <w:rPr>
          <w:rFonts w:ascii="Arial Narrow" w:hAnsi="Arial Narrow"/>
        </w:rPr>
        <w:t xml:space="preserve"> </w:t>
      </w:r>
      <w:r w:rsidR="003A192D">
        <w:rPr>
          <w:rFonts w:ascii="Arial Narrow" w:hAnsi="Arial Narrow"/>
        </w:rPr>
        <w:t>202</w:t>
      </w:r>
      <w:r w:rsidR="003F18D7">
        <w:rPr>
          <w:rFonts w:ascii="Arial Narrow" w:hAnsi="Arial Narrow"/>
        </w:rPr>
        <w:t>5</w:t>
      </w:r>
    </w:p>
    <w:p w14:paraId="0DF66955" w14:textId="77777777" w:rsidR="00EC02B2" w:rsidRPr="008A38F0" w:rsidRDefault="00EC02B2" w:rsidP="008A38F0">
      <w:pPr>
        <w:jc w:val="both"/>
        <w:rPr>
          <w:rFonts w:ascii="Arial Narrow" w:hAnsi="Arial Narrow"/>
        </w:rPr>
      </w:pPr>
    </w:p>
    <w:p w14:paraId="4133955B" w14:textId="77777777"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14:paraId="527E0052" w14:textId="77777777"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t>A. POKYNY NA VYPRACOVANIE PONUKY A VŠEOBECNÉ INFORMÁCIE</w:t>
      </w:r>
    </w:p>
    <w:p w14:paraId="46DF3E74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4ADA220A" w14:textId="77777777"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14:paraId="12C9DE6A" w14:textId="7485C4C1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14:paraId="65663A1C" w14:textId="77777777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14:paraId="1DD02774" w14:textId="1C0C005D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9549B9" w:rsidRPr="008A38F0">
        <w:rPr>
          <w:rFonts w:ascii="Arial Narrow" w:hAnsi="Arial Narrow"/>
        </w:rPr>
        <w:t xml:space="preserve">          </w:t>
      </w:r>
      <w:r w:rsidR="007A5BF6">
        <w:rPr>
          <w:rFonts w:ascii="Arial Narrow" w:hAnsi="Arial Narrow"/>
        </w:rPr>
        <w:t>Mgr. Martina Hlavová</w:t>
      </w:r>
    </w:p>
    <w:p w14:paraId="55865A77" w14:textId="72FF8804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+421 25094459</w:t>
      </w:r>
      <w:r w:rsidR="007A5BF6">
        <w:rPr>
          <w:rFonts w:ascii="Arial Narrow" w:hAnsi="Arial Narrow"/>
        </w:rPr>
        <w:t>0</w:t>
      </w:r>
    </w:p>
    <w:p w14:paraId="1E497275" w14:textId="4F43640C"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r w:rsidR="007A5BF6">
        <w:rPr>
          <w:rFonts w:ascii="Arial Narrow" w:hAnsi="Arial Narrow"/>
        </w:rPr>
        <w:t>martina.hlavova</w:t>
      </w:r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14:paraId="439715A8" w14:textId="4694F3E3" w:rsidR="00ED48E3" w:rsidRDefault="00ED48E3" w:rsidP="008A38F0">
      <w:pPr>
        <w:spacing w:line="276" w:lineRule="auto"/>
        <w:jc w:val="both"/>
        <w:rPr>
          <w:rFonts w:ascii="Arial Narrow" w:hAnsi="Arial Narrow"/>
        </w:rPr>
      </w:pPr>
    </w:p>
    <w:p w14:paraId="6E3BB947" w14:textId="77777777" w:rsidR="00ED48E3" w:rsidRPr="00F82E53" w:rsidRDefault="00ED48E3" w:rsidP="00ED48E3">
      <w:pPr>
        <w:spacing w:line="276" w:lineRule="auto"/>
        <w:jc w:val="both"/>
        <w:rPr>
          <w:rFonts w:ascii="Arial Narrow" w:hAnsi="Arial Narrow"/>
        </w:rPr>
      </w:pPr>
      <w:r w:rsidRPr="00F82E53">
        <w:rPr>
          <w:rFonts w:ascii="Arial Narrow" w:hAnsi="Arial Narrow"/>
        </w:rPr>
        <w:t>Adresa stránky, kde je možný prístup k dokumentácií VO:</w:t>
      </w:r>
    </w:p>
    <w:p w14:paraId="5B5D387C" w14:textId="20BB72A7" w:rsidR="00ED48E3" w:rsidRPr="00377093" w:rsidRDefault="00ED48E3" w:rsidP="008A38F0">
      <w:pPr>
        <w:spacing w:line="276" w:lineRule="auto"/>
        <w:jc w:val="both"/>
        <w:rPr>
          <w:rStyle w:val="Hypertextovprepojenie"/>
          <w:rFonts w:ascii="Arial Narrow" w:hAnsi="Arial Narrow"/>
        </w:rPr>
      </w:pPr>
      <w:r w:rsidRPr="00ED48E3">
        <w:rPr>
          <w:rFonts w:ascii="Arial Narrow" w:hAnsi="Arial Narrow"/>
        </w:rPr>
        <w:t>KO</w:t>
      </w:r>
      <w:r w:rsidRPr="00CC0BE2">
        <w:rPr>
          <w:rFonts w:ascii="Arial Narrow" w:hAnsi="Arial Narrow"/>
        </w:rPr>
        <w:t xml:space="preserve">: </w:t>
      </w:r>
      <w:hyperlink r:id="rId8" w:history="1">
        <w:r w:rsidR="00675078" w:rsidRPr="00675078">
          <w:rPr>
            <w:rStyle w:val="Hypertextovprepojenie"/>
            <w:rFonts w:ascii="Arial Narrow" w:hAnsi="Arial Narrow"/>
          </w:rPr>
          <w:t>https://josephine.proebiz.com/sk/tender/69948/summary</w:t>
        </w:r>
      </w:hyperlink>
      <w:r w:rsidR="00675078">
        <w:t xml:space="preserve"> </w:t>
      </w:r>
      <w:r w:rsidR="00610012">
        <w:rPr>
          <w:rFonts w:ascii="Arial Narrow" w:hAnsi="Arial Narrow"/>
        </w:rPr>
        <w:t xml:space="preserve"> </w:t>
      </w:r>
      <w:r w:rsidR="00862D70">
        <w:t xml:space="preserve"> </w:t>
      </w:r>
      <w:r w:rsidR="00CC0BE2">
        <w:t xml:space="preserve"> </w:t>
      </w:r>
      <w:r w:rsidR="00377093" w:rsidRPr="00377093">
        <w:rPr>
          <w:rFonts w:ascii="Arial Narrow" w:hAnsi="Arial Narrow"/>
        </w:rPr>
        <w:t xml:space="preserve"> </w:t>
      </w:r>
    </w:p>
    <w:p w14:paraId="090442D5" w14:textId="77777777" w:rsidR="00ED48E3" w:rsidRPr="00ED48E3" w:rsidRDefault="00ED48E3" w:rsidP="008A38F0">
      <w:pPr>
        <w:spacing w:line="276" w:lineRule="auto"/>
        <w:jc w:val="both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DNS: </w:t>
      </w:r>
      <w:hyperlink r:id="rId9" w:history="1">
        <w:r w:rsidRPr="00ED48E3">
          <w:rPr>
            <w:rStyle w:val="Hypertextovprepojenie"/>
            <w:rFonts w:ascii="Arial Narrow" w:hAnsi="Arial Narrow"/>
          </w:rPr>
          <w:t>https://josephine.proebiz.com/sk/tender/19581/summary</w:t>
        </w:r>
      </w:hyperlink>
      <w:r w:rsidRPr="00ED48E3">
        <w:rPr>
          <w:rFonts w:ascii="Arial Narrow" w:hAnsi="Arial Narrow"/>
        </w:rPr>
        <w:t xml:space="preserve"> </w:t>
      </w:r>
    </w:p>
    <w:p w14:paraId="4464F22F" w14:textId="5BD4DE17" w:rsidR="00ED48E3" w:rsidRDefault="00ED48E3" w:rsidP="00ED48E3">
      <w:pPr>
        <w:spacing w:line="276" w:lineRule="auto"/>
        <w:rPr>
          <w:rFonts w:ascii="Arial Narrow" w:hAnsi="Arial Narrow"/>
        </w:rPr>
      </w:pPr>
      <w:r w:rsidRPr="00ED48E3">
        <w:rPr>
          <w:rFonts w:ascii="Arial Narrow" w:hAnsi="Arial Narrow"/>
        </w:rPr>
        <w:t xml:space="preserve">Oznámenie o vyhlásení VO: </w:t>
      </w:r>
      <w:hyperlink r:id="rId10" w:history="1">
        <w:r w:rsidRPr="00ED48E3">
          <w:rPr>
            <w:rStyle w:val="Hypertextovprepojenie"/>
            <w:rFonts w:ascii="Arial Narrow" w:hAnsi="Arial Narrow"/>
          </w:rPr>
          <w:t>https://www.uvo.gov.sk/vyhladavanie-zakaziek/detail/dokumenty/434020</w:t>
        </w:r>
      </w:hyperlink>
      <w:r>
        <w:t xml:space="preserve"> </w:t>
      </w:r>
    </w:p>
    <w:p w14:paraId="005A04A5" w14:textId="77777777"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14:paraId="1870E00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0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0"/>
    </w:p>
    <w:p w14:paraId="3D4E10FF" w14:textId="1D26C9D1" w:rsidR="00BC4B6D" w:rsidRPr="008A38F0" w:rsidRDefault="00610012" w:rsidP="008A38F0">
      <w:pPr>
        <w:pStyle w:val="tl1"/>
        <w:jc w:val="both"/>
        <w:rPr>
          <w:rFonts w:ascii="Arial Narrow" w:hAnsi="Arial Narrow"/>
          <w:sz w:val="24"/>
          <w:szCs w:val="24"/>
        </w:rPr>
      </w:pPr>
      <w:r w:rsidRPr="00AD2691">
        <w:rPr>
          <w:rFonts w:ascii="Arial Narrow" w:hAnsi="Arial Narrow"/>
          <w:sz w:val="24"/>
          <w:szCs w:val="24"/>
        </w:rPr>
        <w:t xml:space="preserve">Predmetom zákazky je </w:t>
      </w:r>
      <w:r w:rsidR="00AD2691" w:rsidRPr="00AD2691">
        <w:rPr>
          <w:rFonts w:ascii="Arial Narrow" w:hAnsi="Arial Narrow"/>
          <w:sz w:val="22"/>
          <w:szCs w:val="22"/>
        </w:rPr>
        <w:t>nákup výpočtovej techniky pre potreby služobnej činnosti dopravných inžinierov a oddelení na úseku dopravných nehôd PPZ a s</w:t>
      </w:r>
      <w:r w:rsidR="00AD2691" w:rsidRPr="00A7069B">
        <w:rPr>
          <w:rFonts w:ascii="Arial Narrow" w:hAnsi="Arial Narrow"/>
          <w:sz w:val="22"/>
          <w:szCs w:val="22"/>
        </w:rPr>
        <w:t xml:space="preserve"> tým súvisiace služby v množstve podľa prílohy č.</w:t>
      </w:r>
      <w:r w:rsidR="00AD2691">
        <w:rPr>
          <w:rFonts w:ascii="Arial Narrow" w:hAnsi="Arial Narrow"/>
          <w:sz w:val="22"/>
          <w:szCs w:val="22"/>
        </w:rPr>
        <w:t>1</w:t>
      </w:r>
      <w:r w:rsidR="0045327A" w:rsidRPr="00382D7F">
        <w:rPr>
          <w:rFonts w:ascii="Arial Narrow" w:hAnsi="Arial Narrow"/>
          <w:sz w:val="24"/>
          <w:szCs w:val="24"/>
        </w:rPr>
        <w:t>.</w:t>
      </w:r>
    </w:p>
    <w:p w14:paraId="76EEEEA2" w14:textId="77777777" w:rsidR="00BC4B6D" w:rsidRPr="008A38F0" w:rsidRDefault="00BC4B6D" w:rsidP="008A38F0">
      <w:pPr>
        <w:pStyle w:val="Default"/>
        <w:spacing w:line="276" w:lineRule="auto"/>
        <w:jc w:val="both"/>
        <w:rPr>
          <w:rFonts w:ascii="Arial Narrow" w:hAnsi="Arial Narrow" w:cs="Times New Roman"/>
        </w:rPr>
      </w:pPr>
    </w:p>
    <w:p w14:paraId="4745C18D" w14:textId="77777777"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Calibri" w:hAnsi="Arial Narrow"/>
        </w:rPr>
        <w:t>Podrobnosti sú uvedené v prílohe</w:t>
      </w:r>
      <w:r w:rsidR="008E4EE8" w:rsidRPr="008A38F0">
        <w:rPr>
          <w:rFonts w:ascii="Arial Narrow" w:eastAsia="Calibri" w:hAnsi="Arial Narrow"/>
        </w:rPr>
        <w:t xml:space="preserve"> č. 1</w:t>
      </w:r>
      <w:r w:rsidR="007D084C" w:rsidRPr="008A38F0">
        <w:rPr>
          <w:rFonts w:ascii="Arial Narrow" w:eastAsia="Calibri" w:hAnsi="Arial Narrow"/>
        </w:rPr>
        <w:t xml:space="preserve"> – </w:t>
      </w:r>
      <w:r w:rsidR="00101C05" w:rsidRPr="008A38F0">
        <w:rPr>
          <w:rFonts w:ascii="Arial Narrow" w:eastAsia="Calibri" w:hAnsi="Arial Narrow"/>
        </w:rPr>
        <w:t>Opis predmetu zákazky</w:t>
      </w:r>
      <w:r w:rsidR="007D084C" w:rsidRPr="008A38F0">
        <w:rPr>
          <w:rFonts w:ascii="Arial Narrow" w:eastAsia="Calibri" w:hAnsi="Arial Narrow"/>
        </w:rPr>
        <w:t>,</w:t>
      </w:r>
      <w:r w:rsidR="008E4EE8" w:rsidRPr="008A38F0">
        <w:rPr>
          <w:rFonts w:ascii="Arial Narrow" w:eastAsia="Calibri" w:hAnsi="Arial Narrow"/>
        </w:rPr>
        <w:t xml:space="preserve"> týchto súťažných podkladov. </w:t>
      </w:r>
    </w:p>
    <w:p w14:paraId="5A1F0C12" w14:textId="2045CFC3"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9B62BE" w:rsidRPr="009B62BE">
        <w:rPr>
          <w:rFonts w:ascii="Arial Narrow" w:hAnsi="Arial Narrow"/>
          <w:b/>
          <w:bCs/>
          <w:color w:val="000000"/>
        </w:rPr>
        <w:t xml:space="preserve">308 857,74 </w:t>
      </w:r>
      <w:r w:rsidR="00EF14A5" w:rsidRPr="008A38F0">
        <w:rPr>
          <w:rFonts w:ascii="Arial Narrow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14:paraId="741F042C" w14:textId="77777777"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783178D" w14:textId="740A1C4C" w:rsidR="00787DD1" w:rsidRPr="00B57D54" w:rsidRDefault="006E20FB" w:rsidP="00413445">
      <w:pPr>
        <w:pStyle w:val="Bezriadkovania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="005654C3">
        <w:rPr>
          <w:rFonts w:ascii="Arial Narrow" w:hAnsi="Arial Narrow"/>
        </w:rPr>
        <w:t xml:space="preserve"> je</w:t>
      </w:r>
      <w:r w:rsidR="00413445">
        <w:rPr>
          <w:rFonts w:ascii="Arial Narrow" w:hAnsi="Arial Narrow"/>
        </w:rPr>
        <w:t xml:space="preserve"> </w:t>
      </w:r>
      <w:r w:rsidR="00862D70">
        <w:rPr>
          <w:rFonts w:ascii="Arial Narrow" w:hAnsi="Arial Narrow"/>
          <w:b/>
          <w:sz w:val="22"/>
          <w:szCs w:val="22"/>
        </w:rPr>
        <w:t xml:space="preserve">do </w:t>
      </w:r>
      <w:r w:rsidR="009B62BE">
        <w:rPr>
          <w:rFonts w:ascii="Arial Narrow" w:hAnsi="Arial Narrow"/>
          <w:b/>
          <w:sz w:val="22"/>
          <w:szCs w:val="22"/>
        </w:rPr>
        <w:t>60</w:t>
      </w:r>
      <w:r w:rsidR="005654C3" w:rsidRPr="001A7987">
        <w:rPr>
          <w:rFonts w:ascii="Arial Narrow" w:hAnsi="Arial Narrow"/>
          <w:b/>
          <w:sz w:val="22"/>
          <w:szCs w:val="22"/>
        </w:rPr>
        <w:t xml:space="preserve">  dní</w:t>
      </w:r>
      <w:r w:rsidR="005654C3" w:rsidRPr="001A7987">
        <w:rPr>
          <w:rFonts w:ascii="Arial Narrow" w:hAnsi="Arial Narrow"/>
          <w:sz w:val="22"/>
          <w:szCs w:val="22"/>
        </w:rPr>
        <w:t xml:space="preserve"> </w:t>
      </w:r>
      <w:bookmarkStart w:id="1" w:name="_GoBack"/>
      <w:bookmarkEnd w:id="1"/>
      <w:r w:rsidR="005654C3" w:rsidRPr="001A7987">
        <w:rPr>
          <w:rFonts w:ascii="Arial Narrow" w:hAnsi="Arial Narrow"/>
          <w:sz w:val="22"/>
          <w:szCs w:val="22"/>
        </w:rPr>
        <w:t>odo dňa nadobudnutia účinnosti zmluvy</w:t>
      </w:r>
      <w:r w:rsidR="00787DD1">
        <w:rPr>
          <w:rFonts w:ascii="Arial Narrow" w:hAnsi="Arial Narrow"/>
          <w:sz w:val="22"/>
          <w:szCs w:val="22"/>
        </w:rPr>
        <w:t>.</w:t>
      </w:r>
    </w:p>
    <w:p w14:paraId="365F07B0" w14:textId="77777777" w:rsidR="00AE5B02" w:rsidRPr="008A38F0" w:rsidRDefault="00AE5B02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BE1A89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2"/>
    </w:p>
    <w:p w14:paraId="3B0D94AE" w14:textId="77777777"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14:paraId="130D994D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BBEDA6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3"/>
    </w:p>
    <w:p w14:paraId="33CD09BE" w14:textId="28B6CB01"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14:paraId="5BFB8893" w14:textId="77777777"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BB3655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4"/>
    </w:p>
    <w:p w14:paraId="5E36A58D" w14:textId="218C5673" w:rsidR="007D1517" w:rsidRDefault="007D1517" w:rsidP="007D1517">
      <w:pPr>
        <w:pStyle w:val="Bezriadkovania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712B5E">
        <w:rPr>
          <w:rFonts w:ascii="Arial Narrow" w:hAnsi="Arial Narrow"/>
          <w:sz w:val="22"/>
          <w:szCs w:val="22"/>
        </w:rPr>
        <w:t>Predmet zákazky bude financovaný na základe rozhodnutia o rozdelení finančných prostriedkov podľa § 68 ods. 3 zákona č. 39/2015 Z. z. o poisťovníctve a o zmene a doplnení niektorých zákonov a z rozpočtových prostriedkov verejného obstarávateľa.</w:t>
      </w:r>
    </w:p>
    <w:p w14:paraId="1FDD392B" w14:textId="77777777" w:rsidR="00AD2691" w:rsidRPr="00FB4A05" w:rsidRDefault="00AD2691" w:rsidP="007D1517">
      <w:pPr>
        <w:pStyle w:val="Bezriadkovania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4CC995D9" w14:textId="785D3BC9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5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6C8687B0" w14:textId="77777777"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00104D53" w14:textId="77777777"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0C73094D" w14:textId="4A2C28DD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1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14:paraId="34387F87" w14:textId="77777777"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6813A25" w14:textId="1B2871F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2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14:paraId="56A09ED7" w14:textId="77777777"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FA929E" w14:textId="79A8D5BC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14:paraId="29D7A28C" w14:textId="77777777"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083A51B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6561EB40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8AEC6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049C6325" w14:textId="77777777"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E944499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14:paraId="1918B0B3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3F741B" w14:textId="291746BF" w:rsidR="009C6825" w:rsidRPr="00A00209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A00209">
        <w:rPr>
          <w:rFonts w:ascii="Arial Narrow" w:eastAsia="TimesNewRomanPSMT" w:hAnsi="Arial Narrow"/>
        </w:rPr>
        <w:t xml:space="preserve">Zaradený záujemca </w:t>
      </w:r>
      <w:r w:rsidR="009C6825" w:rsidRPr="00A00209">
        <w:rPr>
          <w:rFonts w:ascii="Arial Narrow" w:eastAsia="TimesNewRomanPSMT" w:hAnsi="Arial Narrow"/>
        </w:rPr>
        <w:t xml:space="preserve">môže predložiť iba jednu ponuku. </w:t>
      </w:r>
      <w:r w:rsidR="00984AAD" w:rsidRPr="00A00209">
        <w:rPr>
          <w:rFonts w:ascii="Arial Narrow" w:hAnsi="Arial Narrow" w:cs="Segoe UI"/>
          <w:shd w:val="clear" w:color="auto" w:fill="FFFFFF"/>
        </w:rPr>
        <w:t>Ak uchádzač v lehote na predkladanie ponúk predloží viac ponúk, verejný obstarávateľ prihliada len na ponuku, ktorá bola predložená ako posledná a na ostatné ponuky hľadí rovnako ako na ponuky, ktoré boli predložené po lehote na predkladanie ponúk.</w:t>
      </w:r>
    </w:p>
    <w:p w14:paraId="145608AD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39798A8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6"/>
    </w:p>
    <w:p w14:paraId="29C84DA2" w14:textId="31D066F4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944D6E" w:rsidRPr="008A38F0">
        <w:rPr>
          <w:rFonts w:ascii="Arial Narrow" w:hAnsi="Arial Narrow"/>
        </w:rPr>
        <w:t xml:space="preserve"> alebo</w:t>
      </w:r>
      <w:r w:rsidR="00EC5D0F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českom jazyku.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 doklady a dokumenty vyhotovené v českom jazyku. Ponuka musí byť predložená v čitateľnej a reprodukovateľnej podobe.</w:t>
      </w:r>
    </w:p>
    <w:p w14:paraId="04570936" w14:textId="77777777"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A09096D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7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7"/>
    </w:p>
    <w:p w14:paraId="67BB65E6" w14:textId="5D1C98A9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3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14:paraId="1B411773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2B2D6A06" w14:textId="77777777"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>. Zaradený záujemca sa prihlasuje do systému pomocou eID alebo svojich hesiel, ktoré nadobudol v rámci autentifikačného procesu.</w:t>
      </w:r>
    </w:p>
    <w:p w14:paraId="08493A74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54388C" w14:textId="2D1985E7"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460A4CD8" w14:textId="77777777"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32C939" w14:textId="693663D6"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D90500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14:paraId="7B5E3F82" w14:textId="77777777"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14:paraId="69B75A1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14:paraId="55A5C974" w14:textId="38B13FE1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1)</w:t>
      </w:r>
      <w:r w:rsidRPr="008A38F0">
        <w:rPr>
          <w:rFonts w:ascii="Arial Narrow" w:eastAsia="TimesNewRomanPSMT" w:hAnsi="Arial Narrow"/>
          <w:color w:val="000000"/>
        </w:rPr>
        <w:t>,</w:t>
      </w:r>
    </w:p>
    <w:p w14:paraId="542E41E1" w14:textId="6D2FAE2D"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 (príloha č. 2).</w:t>
      </w:r>
    </w:p>
    <w:p w14:paraId="0DA22D4F" w14:textId="7E0F1EC5"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14:paraId="21B0D7A3" w14:textId="77777777"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184D5AF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8"/>
    </w:p>
    <w:p w14:paraId="6FEFF849" w14:textId="77777777" w:rsidR="007A5BF6" w:rsidRPr="007A5BF6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Ponuky musia byť doručené do konca lehoty na predkladanie ponúk, ktorý je uvedený v elektronickom prostriedku JOSEPHINE v časti zodpovedajúcej tejto zákazke.</w:t>
      </w:r>
    </w:p>
    <w:p w14:paraId="0483529D" w14:textId="25AC2D83" w:rsidR="009C6825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7A5BF6">
        <w:rPr>
          <w:rFonts w:ascii="Arial Narrow" w:hAnsi="Arial Narrow"/>
        </w:rPr>
        <w:t>Ponuka zaradeného záujemcu predložená po uplynutí lehoty na predkladanie ponúk sa elektronicky neotvorí.</w:t>
      </w:r>
    </w:p>
    <w:p w14:paraId="595AB2DC" w14:textId="77777777" w:rsidR="007A5BF6" w:rsidRPr="008A38F0" w:rsidRDefault="007A5BF6" w:rsidP="007A5BF6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3D05121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9"/>
    </w:p>
    <w:p w14:paraId="06932FDC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579FACF0" w14:textId="77777777"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23BA5EDD" w14:textId="77777777" w:rsidR="009C6825" w:rsidRPr="008A38F0" w:rsidRDefault="009C6825" w:rsidP="00377093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0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0"/>
    </w:p>
    <w:p w14:paraId="3FD5F870" w14:textId="6B8077EC" w:rsidR="00EF153E" w:rsidRPr="008A38F0" w:rsidRDefault="00EF153E" w:rsidP="00377093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14:paraId="59FC0724" w14:textId="4FCEACEF"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34AAE5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1"/>
    </w:p>
    <w:p w14:paraId="1B219F3B" w14:textId="5939E591"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73E651C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DD2E97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2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2"/>
    </w:p>
    <w:p w14:paraId="71514047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51BD36F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78B3C0B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3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3"/>
    </w:p>
    <w:p w14:paraId="238B28F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2CB07E8D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9F3BEBE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4"/>
    </w:p>
    <w:p w14:paraId="66E9387E" w14:textId="21059D43"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link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14:paraId="1C291FD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0B6CAA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5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5"/>
    </w:p>
    <w:p w14:paraId="2F884853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1A4B56B8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4A9E0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6"/>
    </w:p>
    <w:p w14:paraId="649D031A" w14:textId="6F6EE888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68CDBC0" w14:textId="77777777"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D756C1" w14:textId="5F4C16C5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t.j.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14:paraId="2427E34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4731B3" w14:textId="051260EE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14:paraId="2B4A73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22F56F5" w14:textId="403D0829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27E805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EFCDAB1" w14:textId="006EF2F3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14:paraId="155E67BC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BE49F2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7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7"/>
    </w:p>
    <w:p w14:paraId="5C27C106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4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14:paraId="7C24E389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E39EF3D" w14:textId="3B6B16E4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14:paraId="7F9BC35C" w14:textId="77777777"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15A29636" w14:textId="7AF6CFE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="009B31EB">
        <w:rPr>
          <w:rFonts w:ascii="Arial Narrow" w:hAnsi="Arial Narrow"/>
          <w:color w:val="000000"/>
        </w:rPr>
        <w:t xml:space="preserve"> o ich vysvetlenie</w:t>
      </w:r>
      <w:r w:rsidRPr="008A38F0">
        <w:rPr>
          <w:rFonts w:ascii="Arial Narrow" w:hAnsi="Arial Narrow"/>
          <w:color w:val="000000"/>
        </w:rPr>
        <w:t>.</w:t>
      </w:r>
    </w:p>
    <w:p w14:paraId="19695DC7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A3F4BB2" w14:textId="1325B9CA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947D28A" w14:textId="77777777"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0364E11D" w14:textId="2EF38F41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ZVO.</w:t>
      </w:r>
    </w:p>
    <w:p w14:paraId="501CB501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858CC4A" w14:textId="77777777"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14:paraId="01A2266D" w14:textId="46738413"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5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14:paraId="44A8DAAC" w14:textId="589E98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14:paraId="1CD9BF5F" w14:textId="77777777" w:rsidR="00146AD6" w:rsidRPr="008A38F0" w:rsidRDefault="00146AD6" w:rsidP="008A38F0">
      <w:pPr>
        <w:jc w:val="both"/>
        <w:rPr>
          <w:rFonts w:ascii="Arial Narrow" w:hAnsi="Arial Narrow"/>
        </w:rPr>
      </w:pPr>
    </w:p>
    <w:p w14:paraId="688F5801" w14:textId="1CE385CE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</w:t>
      </w:r>
      <w:r w:rsidR="002A69F0">
        <w:rPr>
          <w:rFonts w:ascii="Arial Narrow" w:hAnsi="Arial Narrow"/>
        </w:rPr>
        <w:t>Edge</w:t>
      </w:r>
    </w:p>
    <w:p w14:paraId="5E301CEA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Mozilla Firefox verzia 13.0 a vyššia alebo </w:t>
      </w:r>
    </w:p>
    <w:p w14:paraId="76D23531" w14:textId="77777777"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14:paraId="794F8020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9F3380B" w14:textId="5758F0C0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02B9F7E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684723" w14:textId="3F61FE7D"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14:paraId="427DEAF9" w14:textId="77777777"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73AC3A74" w14:textId="77777777"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314B78D7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37679DF5" w14:textId="77777777"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1D238F48" w14:textId="77777777"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783C775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14:paraId="42BC7CE2" w14:textId="77777777"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540FD03A" w14:textId="77777777"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7DB43102" w14:textId="77777777"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14:paraId="04C9282B" w14:textId="77777777"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416B8A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2DA02995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Otváranie ponúk sa uskutoční elektronicky. v mieste sídla verejného obstarávateľa.  Čas otvárania ponúk je uvedený v elektronickom prostriedku JOSEPHINE v časti zodpovedajúcej tejto zákazke. </w:t>
      </w:r>
    </w:p>
    <w:p w14:paraId="72709DA9" w14:textId="2E5E3B7D" w:rsidR="009C6825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 zmysle § 61 ods. 4 ZVO je otváranie ponúk neverejné, údaje z otvárania ponúk verejný obstarávateľ a obstarávateľ nezverejňuje a neposiela uchádzačom ani zápisnicu z otvárania ponúk.</w:t>
      </w:r>
    </w:p>
    <w:p w14:paraId="701CFE07" w14:textId="77777777" w:rsidR="007A5BF6" w:rsidRPr="008A38F0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55D645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14:paraId="50701F9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 xml:space="preserve">Verejný obstarávateľ pristúpi k vyhodnoteniu predložených ponúk z pohľadu splnenia požiadaviek na predmet zákazky podľa § 53 ZVO. </w:t>
      </w:r>
    </w:p>
    <w:p w14:paraId="78794576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6ABCFF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1CE169AA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a.) Zostaví poradie ponúk uchádzačov na základe vyhodnotenia návrhov na plnenie kritéria.</w:t>
      </w:r>
    </w:p>
    <w:p w14:paraId="0E9F6F3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zákazky.</w:t>
      </w:r>
    </w:p>
    <w:p w14:paraId="157B076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7A5BF6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2BD87DA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B59F53F" w14:textId="285F9940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t>Komunikácia medzi uchádzačom/uchád</w:t>
      </w:r>
      <w:r w:rsidR="005C57B0">
        <w:rPr>
          <w:rFonts w:ascii="Arial Narrow" w:eastAsia="TimesNewRomanPSMT" w:hAnsi="Arial Narrow"/>
          <w:color w:val="000000"/>
        </w:rPr>
        <w:t>začmi a verejným obstarávateľom</w:t>
      </w:r>
      <w:r w:rsidRPr="007A5BF6">
        <w:rPr>
          <w:rFonts w:ascii="Arial Narrow" w:eastAsia="TimesNewRomanPSMT" w:hAnsi="Arial Narrow"/>
          <w:color w:val="000000"/>
        </w:rPr>
        <w:t xml:space="preserve"> počas vyhodnotenia ponúk bude prebiehať elektronicky, prostredníctvom komunikačného rozhrania elektronického prostriedku JOSEPHINE. Uchádzač musí písomné vysvetlenie/ doplnenie ponuky na základe požiadavky doručiť verejnému obstarávateľovi prostredníctvom určenej komunikácie v elektronickom prostriedku JOSEPHINE. </w:t>
      </w:r>
    </w:p>
    <w:p w14:paraId="3522297C" w14:textId="77777777" w:rsidR="007A5BF6" w:rsidRPr="007A5BF6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31F3008" w14:textId="6F249EF5" w:rsidR="009C6825" w:rsidRDefault="007A5BF6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7A5BF6">
        <w:rPr>
          <w:rFonts w:ascii="Arial Narrow" w:eastAsia="TimesNewRomanPSMT" w:hAnsi="Arial Narrow"/>
          <w:color w:val="000000"/>
        </w:rPr>
        <w:lastRenderedPageBreak/>
        <w:t>Verejný obstarávateľ bezodkladne prostredníctvom komunikačného rozhrania elektronického prostriedku JOSEPHINE upovedomí uchádzača, že bol vylúčený alebo, že jeho ponuka bola vylúčená s uvedením dôvodu a lehoty, v ktorej môže byť doručená námietka.</w:t>
      </w:r>
    </w:p>
    <w:p w14:paraId="6AF30441" w14:textId="77777777" w:rsidR="00E1221F" w:rsidRPr="008A38F0" w:rsidRDefault="00E1221F" w:rsidP="007A5BF6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4E826BE3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14:paraId="7C71BA27" w14:textId="1C9F68CB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(príloha č. 3)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</w:t>
      </w:r>
      <w:r w:rsidR="00D90500">
        <w:rPr>
          <w:rFonts w:ascii="Arial Narrow" w:hAnsi="Arial Narrow"/>
        </w:rPr>
        <w:t xml:space="preserve"> za celý predmet zákazky v EUR bez</w:t>
      </w:r>
      <w:r w:rsidRPr="008A38F0">
        <w:rPr>
          <w:rFonts w:ascii="Arial Narrow" w:hAnsi="Arial Narrow"/>
        </w:rPr>
        <w:t> DPH.</w:t>
      </w:r>
    </w:p>
    <w:p w14:paraId="31FF7071" w14:textId="77777777"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14:paraId="2F8965B6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14:paraId="450FB59B" w14:textId="77777777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14:paraId="06B6E7E2" w14:textId="6F1EB222"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31EA8425" w14:textId="2874A9B1"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14:paraId="0CDC5E61" w14:textId="25BECD6F"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Úspešný uchádzač pred podpisom zmluvy, ktorá bude výsledkom tohto verejného obstarávania v rámci poskytnutia riadnej súčinnosti podľa § 56 ods. </w:t>
      </w:r>
      <w:r w:rsidR="00711EAC">
        <w:rPr>
          <w:rFonts w:ascii="Arial Narrow" w:hAnsi="Arial Narrow"/>
        </w:rPr>
        <w:t>5</w:t>
      </w:r>
      <w:r w:rsidRPr="008A38F0">
        <w:rPr>
          <w:rFonts w:ascii="Arial Narrow" w:hAnsi="Arial Narrow"/>
        </w:rPr>
        <w:t xml:space="preserve"> zákona bude povinný:</w:t>
      </w:r>
    </w:p>
    <w:p w14:paraId="7D1D6808" w14:textId="77777777"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6C2CEEF8" w14:textId="77777777"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14:paraId="12D887DF" w14:textId="77777777"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17E13F85" w14:textId="77777777" w:rsidR="00FC26F2" w:rsidRPr="008A38F0" w:rsidRDefault="00FC26F2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75EC725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14:paraId="6A0AC76E" w14:textId="77777777"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14:paraId="3A91C3DE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0513EDA0" w14:textId="77777777"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14:paraId="688FBBA9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14:paraId="6D1F267F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F14C9C0" w14:textId="77777777"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t>Prílohy</w:t>
      </w:r>
      <w:bookmarkEnd w:id="23"/>
    </w:p>
    <w:p w14:paraId="3B8CAF14" w14:textId="77777777"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14:paraId="1F25746D" w14:textId="222418A8"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14:paraId="7AF02B1F" w14:textId="77777777" w:rsidR="006D7653" w:rsidRPr="008A38F0" w:rsidRDefault="006D7653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t xml:space="preserve">Príloha č. 2: </w:t>
      </w:r>
      <w:r w:rsidRPr="008A38F0">
        <w:rPr>
          <w:rFonts w:ascii="Arial Narrow" w:eastAsia="TimesNewRomanPSMT" w:hAnsi="Arial Narrow"/>
        </w:rPr>
        <w:tab/>
        <w:t xml:space="preserve">Návrh štruktúrovaného rozpočtu </w:t>
      </w:r>
    </w:p>
    <w:p w14:paraId="6AB346EF" w14:textId="7D7A9104"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C76C31" w:rsidRPr="008A38F0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7AB536A2" w14:textId="70863996"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  <w:t xml:space="preserve">Návrh zmluvy </w:t>
      </w:r>
    </w:p>
    <w:p w14:paraId="14FDCFB4" w14:textId="6A1F86D8" w:rsidR="003027C4" w:rsidRPr="00BA0827" w:rsidRDefault="008819B2" w:rsidP="008B6C3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  <w:color w:val="000000"/>
        </w:rPr>
      </w:pPr>
      <w:r w:rsidRPr="00BA0827">
        <w:rPr>
          <w:rFonts w:ascii="Arial Narrow" w:eastAsia="TimesNewRomanPSMT" w:hAnsi="Arial Narrow"/>
        </w:rPr>
        <w:t>Príloha č. 5:</w:t>
      </w:r>
      <w:r w:rsidR="003A54A7" w:rsidRPr="00BA0827">
        <w:rPr>
          <w:rFonts w:ascii="Arial Narrow" w:eastAsia="TimesNewRomanPSMT" w:hAnsi="Arial Narrow"/>
        </w:rPr>
        <w:tab/>
        <w:t>Čestné vyhlásenie</w:t>
      </w:r>
      <w:r w:rsidRPr="00BA0827">
        <w:rPr>
          <w:rFonts w:ascii="Arial Narrow" w:eastAsia="TimesNewRomanPSMT" w:hAnsi="Arial Narrow"/>
        </w:rPr>
        <w:t xml:space="preserve"> uchádzača </w:t>
      </w:r>
    </w:p>
    <w:sectPr w:rsidR="003027C4" w:rsidRPr="00BA0827" w:rsidSect="003A192D">
      <w:headerReference w:type="default" r:id="rId16"/>
      <w:footerReference w:type="default" r:id="rId17"/>
      <w:pgSz w:w="11906" w:h="16838" w:code="9"/>
      <w:pgMar w:top="851" w:right="1134" w:bottom="1418" w:left="1418" w:header="709" w:footer="85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90EF98" w16cex:dateUtc="2025-10-08T12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8E788B" w16cid:durableId="2C90EF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17601" w14:textId="77777777" w:rsidR="00B83E18" w:rsidRDefault="00B83E18">
      <w:r>
        <w:separator/>
      </w:r>
    </w:p>
  </w:endnote>
  <w:endnote w:type="continuationSeparator" w:id="0">
    <w:p w14:paraId="7E12F803" w14:textId="77777777" w:rsidR="00B83E18" w:rsidRDefault="00B83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BD94F" w14:textId="6543A3D4" w:rsidR="00BA0827" w:rsidRDefault="00BA0827" w:rsidP="00BA0827">
    <w:pPr>
      <w:pStyle w:val="Pta"/>
    </w:pPr>
  </w:p>
  <w:p w14:paraId="7CB49A3F" w14:textId="41786B5A" w:rsidR="00312F97" w:rsidRPr="00BA0827" w:rsidRDefault="000D4168" w:rsidP="00BA0827">
    <w:pPr>
      <w:pStyle w:val="Pta"/>
      <w:rPr>
        <w:lang w:val="sk-SK"/>
      </w:rPr>
    </w:pPr>
    <w:r w:rsidRPr="000D4168">
      <w:rPr>
        <w:sz w:val="20"/>
        <w:lang w:val="sk-SK"/>
      </w:rPr>
      <w:t>Výpočtová technika pre odbor dopravnej polície PPZ</w:t>
    </w:r>
    <w:r>
      <w:rPr>
        <w:sz w:val="20"/>
        <w:lang w:val="sk-SK"/>
      </w:rPr>
      <w:t xml:space="preserve"> </w:t>
    </w:r>
    <w:r w:rsidR="00610012" w:rsidRPr="00610012">
      <w:rPr>
        <w:sz w:val="20"/>
        <w:lang w:val="sk-SK"/>
      </w:rPr>
      <w:t xml:space="preserve"> </w:t>
    </w:r>
    <w:r w:rsidR="00BA0827" w:rsidRPr="000D4168">
      <w:rPr>
        <w:sz w:val="20"/>
        <w:lang w:val="sk-SK"/>
      </w:rPr>
      <w:t xml:space="preserve">- </w:t>
    </w:r>
    <w:r w:rsidR="00BA0827" w:rsidRPr="00DD3A23">
      <w:rPr>
        <w:sz w:val="20"/>
        <w:lang w:val="sk-SK"/>
      </w:rPr>
      <w:t xml:space="preserve">ID </w:t>
    </w:r>
    <w:r w:rsidR="00610012">
      <w:rPr>
        <w:sz w:val="20"/>
        <w:lang w:val="sk-SK"/>
      </w:rPr>
      <w:t>699</w:t>
    </w:r>
    <w:r>
      <w:rPr>
        <w:sz w:val="20"/>
        <w:lang w:val="sk-SK"/>
      </w:rPr>
      <w:t>48</w:t>
    </w:r>
    <w:r w:rsidR="00BA0827" w:rsidRPr="00BA0827">
      <w:rPr>
        <w:sz w:val="20"/>
        <w:szCs w:val="22"/>
        <w:lang w:val="sk-SK"/>
      </w:rPr>
      <w:tab/>
      <w:t xml:space="preserve">Strana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PAGE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843408" w:rsidRPr="00843408">
      <w:rPr>
        <w:b/>
        <w:bCs/>
        <w:noProof/>
        <w:sz w:val="20"/>
        <w:szCs w:val="22"/>
        <w:lang w:val="sk-SK"/>
      </w:rPr>
      <w:t>6</w:t>
    </w:r>
    <w:r w:rsidR="00BA0827" w:rsidRPr="00BA0827">
      <w:rPr>
        <w:b/>
        <w:bCs/>
        <w:sz w:val="20"/>
        <w:szCs w:val="22"/>
      </w:rPr>
      <w:fldChar w:fldCharType="end"/>
    </w:r>
    <w:r w:rsidR="00BA0827" w:rsidRPr="00BA0827">
      <w:rPr>
        <w:sz w:val="20"/>
        <w:szCs w:val="22"/>
        <w:lang w:val="sk-SK"/>
      </w:rPr>
      <w:t xml:space="preserve"> z </w:t>
    </w:r>
    <w:r w:rsidR="00BA0827" w:rsidRPr="00BA0827">
      <w:rPr>
        <w:b/>
        <w:bCs/>
        <w:sz w:val="20"/>
        <w:szCs w:val="22"/>
      </w:rPr>
      <w:fldChar w:fldCharType="begin"/>
    </w:r>
    <w:r w:rsidR="00BA0827" w:rsidRPr="00BA0827">
      <w:rPr>
        <w:b/>
        <w:bCs/>
        <w:sz w:val="20"/>
        <w:szCs w:val="22"/>
      </w:rPr>
      <w:instrText>NUMPAGES  \* Arabic  \* MERGEFORMAT</w:instrText>
    </w:r>
    <w:r w:rsidR="00BA0827" w:rsidRPr="00BA0827">
      <w:rPr>
        <w:b/>
        <w:bCs/>
        <w:sz w:val="20"/>
        <w:szCs w:val="22"/>
      </w:rPr>
      <w:fldChar w:fldCharType="separate"/>
    </w:r>
    <w:r w:rsidR="00843408" w:rsidRPr="00843408">
      <w:rPr>
        <w:b/>
        <w:bCs/>
        <w:noProof/>
        <w:sz w:val="20"/>
        <w:szCs w:val="22"/>
        <w:lang w:val="sk-SK"/>
      </w:rPr>
      <w:t>9</w:t>
    </w:r>
    <w:r w:rsidR="00BA0827" w:rsidRPr="00BA0827">
      <w:rPr>
        <w:b/>
        <w:bCs/>
        <w:sz w:val="20"/>
        <w:szCs w:val="22"/>
      </w:rPr>
      <w:fldChar w:fldCharType="end"/>
    </w:r>
    <w:r w:rsidR="00BA0827">
      <w:rPr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EA691" w14:textId="77777777" w:rsidR="00B83E18" w:rsidRDefault="00B83E18">
      <w:r>
        <w:separator/>
      </w:r>
    </w:p>
  </w:footnote>
  <w:footnote w:type="continuationSeparator" w:id="0">
    <w:p w14:paraId="44061023" w14:textId="77777777" w:rsidR="00B83E18" w:rsidRDefault="00B83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C25E5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1B166316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2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8"/>
  </w:num>
  <w:num w:numId="2">
    <w:abstractNumId w:val="5"/>
  </w:num>
  <w:num w:numId="3">
    <w:abstractNumId w:val="16"/>
  </w:num>
  <w:num w:numId="4">
    <w:abstractNumId w:val="8"/>
  </w:num>
  <w:num w:numId="5">
    <w:abstractNumId w:val="1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4"/>
  </w:num>
  <w:num w:numId="13">
    <w:abstractNumId w:val="13"/>
  </w:num>
  <w:num w:numId="14">
    <w:abstractNumId w:val="19"/>
  </w:num>
  <w:num w:numId="15">
    <w:abstractNumId w:val="15"/>
  </w:num>
  <w:num w:numId="16">
    <w:abstractNumId w:val="17"/>
  </w:num>
  <w:num w:numId="17">
    <w:abstractNumId w:val="3"/>
  </w:num>
  <w:num w:numId="18">
    <w:abstractNumId w:val="7"/>
  </w:num>
  <w:num w:numId="19">
    <w:abstractNumId w:val="12"/>
  </w:num>
  <w:num w:numId="20">
    <w:abstractNumId w:val="20"/>
  </w:num>
  <w:num w:numId="21">
    <w:abstractNumId w:val="4"/>
  </w:num>
  <w:num w:numId="22">
    <w:abstractNumId w:val="9"/>
  </w:num>
  <w:num w:numId="23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IwNDS0sDS0tDA2NbVQ0lEKTi0uzszPAykwqQUAD8sLSywAAAA="/>
  </w:docVars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3CD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BB0"/>
    <w:rsid w:val="000345DE"/>
    <w:rsid w:val="0003621F"/>
    <w:rsid w:val="0004067F"/>
    <w:rsid w:val="00040F32"/>
    <w:rsid w:val="00041B90"/>
    <w:rsid w:val="00042252"/>
    <w:rsid w:val="000425CF"/>
    <w:rsid w:val="00042EE2"/>
    <w:rsid w:val="00043BEA"/>
    <w:rsid w:val="00043F90"/>
    <w:rsid w:val="00044061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6E5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6A3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477C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17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2CD8"/>
    <w:rsid w:val="000D34F4"/>
    <w:rsid w:val="000D3ED6"/>
    <w:rsid w:val="000D4168"/>
    <w:rsid w:val="000D502E"/>
    <w:rsid w:val="000D5550"/>
    <w:rsid w:val="000D6A7D"/>
    <w:rsid w:val="000D72B5"/>
    <w:rsid w:val="000E01BC"/>
    <w:rsid w:val="000E0338"/>
    <w:rsid w:val="000E1372"/>
    <w:rsid w:val="000E1B6D"/>
    <w:rsid w:val="000E1CBA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39A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3F0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5E7E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AFD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59A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17F54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44A9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49EB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6C7"/>
    <w:rsid w:val="002A57E4"/>
    <w:rsid w:val="002A5F02"/>
    <w:rsid w:val="002A69F0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D731D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3A0D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4973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095D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C90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093"/>
    <w:rsid w:val="00377112"/>
    <w:rsid w:val="00377D50"/>
    <w:rsid w:val="0038022B"/>
    <w:rsid w:val="0038072F"/>
    <w:rsid w:val="00380786"/>
    <w:rsid w:val="003811D1"/>
    <w:rsid w:val="00382AF8"/>
    <w:rsid w:val="00382D7F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2D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66"/>
    <w:rsid w:val="003E3273"/>
    <w:rsid w:val="003E4B0B"/>
    <w:rsid w:val="003E579B"/>
    <w:rsid w:val="003E63E0"/>
    <w:rsid w:val="003E779E"/>
    <w:rsid w:val="003F0799"/>
    <w:rsid w:val="003F1075"/>
    <w:rsid w:val="003F18D7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0F2C"/>
    <w:rsid w:val="00411055"/>
    <w:rsid w:val="0041267B"/>
    <w:rsid w:val="00412D46"/>
    <w:rsid w:val="0041308C"/>
    <w:rsid w:val="00413445"/>
    <w:rsid w:val="00413475"/>
    <w:rsid w:val="00413584"/>
    <w:rsid w:val="00414391"/>
    <w:rsid w:val="00414D6E"/>
    <w:rsid w:val="004154DB"/>
    <w:rsid w:val="00415D5B"/>
    <w:rsid w:val="00416E87"/>
    <w:rsid w:val="00417250"/>
    <w:rsid w:val="00417294"/>
    <w:rsid w:val="004174A7"/>
    <w:rsid w:val="00420C79"/>
    <w:rsid w:val="00421280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327A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77F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571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4FB4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3ED8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3D6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4C3"/>
    <w:rsid w:val="00565555"/>
    <w:rsid w:val="00565CBB"/>
    <w:rsid w:val="00567919"/>
    <w:rsid w:val="0057024E"/>
    <w:rsid w:val="00571FE6"/>
    <w:rsid w:val="00572A31"/>
    <w:rsid w:val="00574056"/>
    <w:rsid w:val="0057557D"/>
    <w:rsid w:val="005769DF"/>
    <w:rsid w:val="0057776F"/>
    <w:rsid w:val="00577DF6"/>
    <w:rsid w:val="00581007"/>
    <w:rsid w:val="00581331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7B0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3E2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012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078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0C51"/>
    <w:rsid w:val="0069115A"/>
    <w:rsid w:val="0069129D"/>
    <w:rsid w:val="0069131A"/>
    <w:rsid w:val="0069138E"/>
    <w:rsid w:val="0069175E"/>
    <w:rsid w:val="00691803"/>
    <w:rsid w:val="00691EA5"/>
    <w:rsid w:val="00692D0E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534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0B47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1EAC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17C07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4A6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B92"/>
    <w:rsid w:val="00742D6D"/>
    <w:rsid w:val="00746037"/>
    <w:rsid w:val="007464DF"/>
    <w:rsid w:val="00746C88"/>
    <w:rsid w:val="00747203"/>
    <w:rsid w:val="0074724A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DD1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5BF6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517"/>
    <w:rsid w:val="007D16FC"/>
    <w:rsid w:val="007D1709"/>
    <w:rsid w:val="007D188F"/>
    <w:rsid w:val="007D502C"/>
    <w:rsid w:val="007D5A52"/>
    <w:rsid w:val="007D5E87"/>
    <w:rsid w:val="007D66B4"/>
    <w:rsid w:val="007D6951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10869"/>
    <w:rsid w:val="008108F7"/>
    <w:rsid w:val="008109E6"/>
    <w:rsid w:val="008123AF"/>
    <w:rsid w:val="0081288E"/>
    <w:rsid w:val="0081327F"/>
    <w:rsid w:val="00814511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3AF6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1B4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408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6B7"/>
    <w:rsid w:val="00860CC1"/>
    <w:rsid w:val="0086183C"/>
    <w:rsid w:val="00861910"/>
    <w:rsid w:val="0086193B"/>
    <w:rsid w:val="00862A4E"/>
    <w:rsid w:val="00862D70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105E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3DD7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42E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033"/>
    <w:rsid w:val="0095036B"/>
    <w:rsid w:val="00950457"/>
    <w:rsid w:val="009528EF"/>
    <w:rsid w:val="00953137"/>
    <w:rsid w:val="0095318A"/>
    <w:rsid w:val="00953C78"/>
    <w:rsid w:val="009549B9"/>
    <w:rsid w:val="00956793"/>
    <w:rsid w:val="00956BA7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10D"/>
    <w:rsid w:val="00974C24"/>
    <w:rsid w:val="00975033"/>
    <w:rsid w:val="00976448"/>
    <w:rsid w:val="00976C29"/>
    <w:rsid w:val="009772E4"/>
    <w:rsid w:val="00977C7B"/>
    <w:rsid w:val="00977D7D"/>
    <w:rsid w:val="009802F4"/>
    <w:rsid w:val="00980BEC"/>
    <w:rsid w:val="00980E0C"/>
    <w:rsid w:val="00980EFA"/>
    <w:rsid w:val="00982A5B"/>
    <w:rsid w:val="00983583"/>
    <w:rsid w:val="0098367A"/>
    <w:rsid w:val="00984AAD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B23"/>
    <w:rsid w:val="009B0D06"/>
    <w:rsid w:val="009B0EB9"/>
    <w:rsid w:val="009B1325"/>
    <w:rsid w:val="009B14A5"/>
    <w:rsid w:val="009B1C83"/>
    <w:rsid w:val="009B31EB"/>
    <w:rsid w:val="009B36CA"/>
    <w:rsid w:val="009B4788"/>
    <w:rsid w:val="009B4A41"/>
    <w:rsid w:val="009B4BA2"/>
    <w:rsid w:val="009B4D27"/>
    <w:rsid w:val="009B58DF"/>
    <w:rsid w:val="009B5FBE"/>
    <w:rsid w:val="009B62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165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09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37948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A99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10D0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691"/>
    <w:rsid w:val="00AD26DA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6EE8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5B02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55C7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172"/>
    <w:rsid w:val="00B616CE"/>
    <w:rsid w:val="00B61AED"/>
    <w:rsid w:val="00B624E4"/>
    <w:rsid w:val="00B62E38"/>
    <w:rsid w:val="00B62E41"/>
    <w:rsid w:val="00B633BD"/>
    <w:rsid w:val="00B6474E"/>
    <w:rsid w:val="00B65114"/>
    <w:rsid w:val="00B65162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9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3E18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827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0F4C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1CC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855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A2C"/>
    <w:rsid w:val="00CA7C65"/>
    <w:rsid w:val="00CB0630"/>
    <w:rsid w:val="00CB1B43"/>
    <w:rsid w:val="00CB278B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BE2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1DD7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3700"/>
    <w:rsid w:val="00D1496B"/>
    <w:rsid w:val="00D14A00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278E5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0500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A23"/>
    <w:rsid w:val="00DD3B1E"/>
    <w:rsid w:val="00DD4AF1"/>
    <w:rsid w:val="00DD5135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B9B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113"/>
    <w:rsid w:val="00E11FF9"/>
    <w:rsid w:val="00E1221F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0B6F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4F1A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8E3"/>
    <w:rsid w:val="00ED49BB"/>
    <w:rsid w:val="00ED4D0E"/>
    <w:rsid w:val="00ED50A6"/>
    <w:rsid w:val="00ED576E"/>
    <w:rsid w:val="00ED59F4"/>
    <w:rsid w:val="00ED5E92"/>
    <w:rsid w:val="00ED6C89"/>
    <w:rsid w:val="00ED6DB9"/>
    <w:rsid w:val="00ED785C"/>
    <w:rsid w:val="00EE0A34"/>
    <w:rsid w:val="00EE2F2A"/>
    <w:rsid w:val="00EE2F30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B13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42C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035E"/>
    <w:rsid w:val="00F22679"/>
    <w:rsid w:val="00F228F0"/>
    <w:rsid w:val="00F22FA7"/>
    <w:rsid w:val="00F23B22"/>
    <w:rsid w:val="00F23C5C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29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564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264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668C"/>
    <w:rsid w:val="00F870DA"/>
    <w:rsid w:val="00F873DD"/>
    <w:rsid w:val="00F8765E"/>
    <w:rsid w:val="00F87D91"/>
    <w:rsid w:val="00F917C2"/>
    <w:rsid w:val="00F918E6"/>
    <w:rsid w:val="00F92047"/>
    <w:rsid w:val="00F93EFB"/>
    <w:rsid w:val="00F95085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7442E3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69948/summary" TargetMode="External"/><Relationship Id="rId13" Type="http://schemas.openxmlformats.org/officeDocument/2006/relationships/hyperlink" Target="https://josephine.proebiz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" TargetMode="External"/><Relationship Id="rId10" Type="http://schemas.openxmlformats.org/officeDocument/2006/relationships/hyperlink" Target="https://www.uvo.gov.sk/vyhladavanie-zakaziek/detail/dokumenty/4340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19581/summary" TargetMode="External"/><Relationship Id="rId14" Type="http://schemas.openxmlformats.org/officeDocument/2006/relationships/hyperlink" Target="https://josephine.proebiz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7B826-4AD5-4A88-A1E4-DF1DF057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14</TotalTime>
  <Pages>9</Pages>
  <Words>3053</Words>
  <Characters>17403</Characters>
  <Application>Microsoft Office Word</Application>
  <DocSecurity>0</DocSecurity>
  <Lines>145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20416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Martina Hlavová</cp:lastModifiedBy>
  <cp:revision>3</cp:revision>
  <cp:lastPrinted>2023-04-04T05:36:00Z</cp:lastPrinted>
  <dcterms:created xsi:type="dcterms:W3CDTF">2025-10-09T07:43:00Z</dcterms:created>
  <dcterms:modified xsi:type="dcterms:W3CDTF">2025-10-09T07:57:00Z</dcterms:modified>
</cp:coreProperties>
</file>